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附件1：</w:t>
      </w:r>
    </w:p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</w:t>
      </w:r>
      <w:r>
        <w:rPr>
          <w:rFonts w:eastAsia="黑体"/>
          <w:sz w:val="32"/>
        </w:rPr>
        <w:t>中韩青年科学家交流计划</w:t>
      </w:r>
      <w:r>
        <w:rPr>
          <w:rFonts w:hint="eastAsia" w:eastAsia="黑体"/>
          <w:sz w:val="32"/>
        </w:rPr>
        <w:t>”</w:t>
      </w:r>
      <w:r>
        <w:rPr>
          <w:rFonts w:eastAsia="黑体"/>
          <w:sz w:val="32"/>
        </w:rPr>
        <w:t>赴韩人员</w:t>
      </w:r>
      <w:r>
        <w:rPr>
          <w:rFonts w:hint="eastAsia" w:eastAsia="黑体"/>
          <w:sz w:val="32"/>
        </w:rPr>
        <w:t>信息</w:t>
      </w:r>
      <w:r>
        <w:rPr>
          <w:rFonts w:eastAsia="黑体"/>
          <w:sz w:val="32"/>
        </w:rPr>
        <w:t>表</w:t>
      </w:r>
    </w:p>
    <w:tbl>
      <w:tblPr>
        <w:tblStyle w:val="7"/>
        <w:tblW w:w="1401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1"/>
        <w:gridCol w:w="724"/>
        <w:gridCol w:w="955"/>
        <w:gridCol w:w="68"/>
        <w:gridCol w:w="696"/>
        <w:gridCol w:w="668"/>
        <w:gridCol w:w="573"/>
        <w:gridCol w:w="326"/>
        <w:gridCol w:w="377"/>
        <w:gridCol w:w="140"/>
        <w:gridCol w:w="111"/>
        <w:gridCol w:w="464"/>
        <w:gridCol w:w="82"/>
        <w:gridCol w:w="73"/>
        <w:gridCol w:w="772"/>
        <w:gridCol w:w="164"/>
        <w:gridCol w:w="504"/>
        <w:gridCol w:w="236"/>
        <w:gridCol w:w="504"/>
        <w:gridCol w:w="340"/>
        <w:gridCol w:w="292"/>
        <w:gridCol w:w="142"/>
        <w:gridCol w:w="439"/>
        <w:gridCol w:w="202"/>
        <w:gridCol w:w="204"/>
        <w:gridCol w:w="515"/>
        <w:gridCol w:w="72"/>
        <w:gridCol w:w="886"/>
        <w:gridCol w:w="56"/>
        <w:gridCol w:w="623"/>
        <w:gridCol w:w="57"/>
        <w:gridCol w:w="604"/>
        <w:gridCol w:w="201"/>
        <w:gridCol w:w="326"/>
        <w:gridCol w:w="328"/>
        <w:gridCol w:w="271"/>
        <w:gridCol w:w="52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0" w:type="dxa"/>
          <w:trHeight w:val="315" w:hRule="atLeast"/>
        </w:trPr>
        <w:tc>
          <w:tcPr>
            <w:tcW w:w="45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个人信息</w:t>
            </w:r>
          </w:p>
        </w:tc>
        <w:tc>
          <w:tcPr>
            <w:tcW w:w="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原工作单位</w:t>
            </w:r>
          </w:p>
        </w:tc>
        <w:tc>
          <w:tcPr>
            <w:tcW w:w="18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韩方接收单位</w:t>
            </w:r>
          </w:p>
        </w:tc>
        <w:tc>
          <w:tcPr>
            <w:tcW w:w="5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赴韩工作期限</w:t>
            </w:r>
          </w:p>
        </w:tc>
        <w:tc>
          <w:tcPr>
            <w:tcW w:w="19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申报人联系方式</w:t>
            </w:r>
          </w:p>
        </w:tc>
        <w:tc>
          <w:tcPr>
            <w:tcW w:w="24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接收单位联系方式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0" w:type="dxa"/>
          <w:trHeight w:val="5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7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国籍</w:t>
            </w:r>
          </w:p>
        </w:tc>
        <w:tc>
          <w:tcPr>
            <w:tcW w:w="1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生日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（年月日）</w:t>
            </w:r>
          </w:p>
        </w:tc>
        <w:tc>
          <w:tcPr>
            <w:tcW w:w="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单位名称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原工作职位</w:t>
            </w: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单位名称</w:t>
            </w: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工作职位</w:t>
            </w:r>
          </w:p>
        </w:tc>
        <w:tc>
          <w:tcPr>
            <w:tcW w:w="5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手机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座机</w:t>
            </w:r>
          </w:p>
        </w:tc>
        <w:tc>
          <w:tcPr>
            <w:tcW w:w="10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邮递方式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手机</w:t>
            </w:r>
          </w:p>
        </w:tc>
        <w:tc>
          <w:tcPr>
            <w:tcW w:w="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0" w:type="dxa"/>
          <w:trHeight w:val="5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7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自2018年 月至2018年 月</w:t>
            </w:r>
          </w:p>
        </w:tc>
        <w:tc>
          <w:tcPr>
            <w:tcW w:w="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7"/>
          <w:wAfter w:w="5738" w:type="dxa"/>
          <w:trHeight w:val="301" w:hRule="atLeast"/>
        </w:trPr>
        <w:tc>
          <w:tcPr>
            <w:tcW w:w="4185" w:type="dxa"/>
            <w:gridSpan w:val="7"/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Cs w:val="21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3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Personal information</w:t>
            </w:r>
          </w:p>
        </w:tc>
        <w:tc>
          <w:tcPr>
            <w:tcW w:w="1527" w:type="dxa"/>
            <w:gridSpan w:val="5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Current Unit</w:t>
            </w:r>
          </w:p>
        </w:tc>
        <w:tc>
          <w:tcPr>
            <w:tcW w:w="1391" w:type="dxa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Receiving Unit</w:t>
            </w:r>
          </w:p>
        </w:tc>
        <w:tc>
          <w:tcPr>
            <w:tcW w:w="668" w:type="dxa"/>
            <w:gridSpan w:val="2"/>
            <w:vMerge w:val="restart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Period in Korea</w:t>
            </w:r>
          </w:p>
        </w:tc>
        <w:tc>
          <w:tcPr>
            <w:tcW w:w="294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Contacts of Applicant</w:t>
            </w:r>
          </w:p>
        </w:tc>
        <w:tc>
          <w:tcPr>
            <w:tcW w:w="38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Contacts of Receiving Unit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Name</w:t>
            </w:r>
          </w:p>
        </w:tc>
        <w:tc>
          <w:tcPr>
            <w:tcW w:w="724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Nationality</w:t>
            </w:r>
          </w:p>
        </w:tc>
        <w:tc>
          <w:tcPr>
            <w:tcW w:w="955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Date of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Bi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rth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（y-m-d）</w:t>
            </w:r>
          </w:p>
        </w:tc>
        <w:tc>
          <w:tcPr>
            <w:tcW w:w="764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Gender</w:t>
            </w:r>
          </w:p>
        </w:tc>
        <w:tc>
          <w:tcPr>
            <w:tcW w:w="668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Major</w:t>
            </w:r>
          </w:p>
        </w:tc>
        <w:tc>
          <w:tcPr>
            <w:tcW w:w="57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Name</w:t>
            </w:r>
          </w:p>
        </w:tc>
        <w:tc>
          <w:tcPr>
            <w:tcW w:w="954" w:type="dxa"/>
            <w:gridSpan w:val="4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Position</w:t>
            </w:r>
          </w:p>
        </w:tc>
        <w:tc>
          <w:tcPr>
            <w:tcW w:w="46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Name</w:t>
            </w:r>
          </w:p>
        </w:tc>
        <w:tc>
          <w:tcPr>
            <w:tcW w:w="927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Position</w:t>
            </w:r>
          </w:p>
        </w:tc>
        <w:tc>
          <w:tcPr>
            <w:tcW w:w="668" w:type="dxa"/>
            <w:gridSpan w:val="2"/>
            <w:vMerge w:val="continue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Mobile Number</w:t>
            </w:r>
          </w:p>
        </w:tc>
        <w:tc>
          <w:tcPr>
            <w:tcW w:w="77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Office Number</w:t>
            </w:r>
          </w:p>
        </w:tc>
        <w:tc>
          <w:tcPr>
            <w:tcW w:w="64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Email</w:t>
            </w:r>
          </w:p>
        </w:tc>
        <w:tc>
          <w:tcPr>
            <w:tcW w:w="79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Post Address</w:t>
            </w:r>
          </w:p>
        </w:tc>
        <w:tc>
          <w:tcPr>
            <w:tcW w:w="886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Contact Person</w:t>
            </w:r>
          </w:p>
        </w:tc>
        <w:tc>
          <w:tcPr>
            <w:tcW w:w="73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Mobile Number</w:t>
            </w:r>
          </w:p>
        </w:tc>
        <w:tc>
          <w:tcPr>
            <w:tcW w:w="80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Office Number</w:t>
            </w:r>
          </w:p>
        </w:tc>
        <w:tc>
          <w:tcPr>
            <w:tcW w:w="65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Email</w:t>
            </w:r>
          </w:p>
        </w:tc>
        <w:tc>
          <w:tcPr>
            <w:tcW w:w="7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>Post Address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5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724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955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764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57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954" w:type="dxa"/>
            <w:gridSpan w:val="4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46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927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</w:p>
        </w:tc>
        <w:tc>
          <w:tcPr>
            <w:tcW w:w="668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  <w:t xml:space="preserve">From   to </w:t>
            </w:r>
          </w:p>
        </w:tc>
        <w:tc>
          <w:tcPr>
            <w:tcW w:w="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36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05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54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1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Cs w:val="21"/>
                <w:lang w:bidi="ar"/>
              </w:rPr>
            </w:pPr>
          </w:p>
        </w:tc>
      </w:tr>
    </w:tbl>
    <w:p>
      <w:pPr>
        <w:rPr>
          <w:rFonts w:eastAsia="仿宋_GB2312"/>
          <w:sz w:val="30"/>
          <w:szCs w:val="30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附件2：</w:t>
      </w:r>
    </w:p>
    <w:p>
      <w:pPr>
        <w:jc w:val="center"/>
        <w:rPr>
          <w:rFonts w:eastAsia="仿宋_GB2312"/>
          <w:sz w:val="30"/>
          <w:szCs w:val="30"/>
        </w:rPr>
      </w:pPr>
      <w:r>
        <w:rPr>
          <w:rFonts w:hint="eastAsia" w:eastAsia="黑体"/>
          <w:sz w:val="32"/>
        </w:rPr>
        <w:t>申请人所在单位</w:t>
      </w:r>
      <w:r>
        <w:rPr>
          <w:rFonts w:eastAsia="黑体"/>
          <w:sz w:val="32"/>
        </w:rPr>
        <w:t>“中韩青年科学家交流计划”赴韩人员推荐表</w:t>
      </w:r>
    </w:p>
    <w:tbl>
      <w:tblPr>
        <w:tblStyle w:val="7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311"/>
        <w:gridCol w:w="1418"/>
        <w:gridCol w:w="1276"/>
        <w:gridCol w:w="2137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姓 名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性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职 称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工作单位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2631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掌握何种外语</w:t>
            </w:r>
          </w:p>
          <w:p>
            <w:pPr>
              <w:spacing w:line="440" w:lineRule="exac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及熟练程度</w:t>
            </w:r>
          </w:p>
        </w:tc>
        <w:tc>
          <w:tcPr>
            <w:tcW w:w="696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960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line="440" w:lineRule="exact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 xml:space="preserve">对申请人学术水平、科研能力的评价(由申请人所在业务主管部门填写)                                                                           </w:t>
            </w:r>
          </w:p>
          <w:p>
            <w:pPr>
              <w:spacing w:before="156" w:beforeLines="50" w:line="440" w:lineRule="exact"/>
              <w:rPr>
                <w:rFonts w:hint="eastAsia" w:eastAsia="仿宋_GB2312"/>
                <w:sz w:val="28"/>
              </w:rPr>
            </w:pPr>
          </w:p>
          <w:p>
            <w:pPr>
              <w:spacing w:before="156" w:beforeLines="50"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负责人签字：  </w:t>
            </w:r>
          </w:p>
          <w:p>
            <w:pPr>
              <w:spacing w:before="156" w:beforeLines="50"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业务主管部门盖章：</w:t>
            </w:r>
          </w:p>
          <w:p>
            <w:pPr>
              <w:spacing w:before="156" w:beforeLines="50" w:line="440" w:lineRule="exact"/>
              <w:rPr>
                <w:rFonts w:eastAsia="仿宋_GB2312"/>
                <w:sz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              年     月      日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960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line="440" w:lineRule="exact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对申请人赴韩的意见(由派遣单位人事部门填写)</w:t>
            </w:r>
          </w:p>
          <w:p>
            <w:pPr>
              <w:spacing w:before="156" w:beforeLines="50" w:line="440" w:lineRule="exact"/>
              <w:rPr>
                <w:rFonts w:hint="eastAsia" w:eastAsia="仿宋_GB2312"/>
                <w:sz w:val="28"/>
              </w:rPr>
            </w:pPr>
          </w:p>
          <w:p>
            <w:pPr>
              <w:spacing w:before="156" w:beforeLines="50"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盖章</w:t>
            </w:r>
            <w:r>
              <w:rPr>
                <w:rFonts w:hint="eastAsia" w:eastAsia="仿宋_GB2312"/>
                <w:sz w:val="28"/>
              </w:rPr>
              <w:t>（人事）</w:t>
            </w:r>
            <w:r>
              <w:rPr>
                <w:rFonts w:eastAsia="仿宋_GB2312"/>
                <w:sz w:val="28"/>
              </w:rPr>
              <w:t xml:space="preserve">：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156" w:beforeLines="50" w:line="440" w:lineRule="exact"/>
              <w:jc w:val="right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                                                           年     月  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atLeast"/>
          <w:jc w:val="center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line="440" w:lineRule="exact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b/>
                <w:sz w:val="28"/>
              </w:rPr>
              <w:t>对申请人赴韩的</w:t>
            </w:r>
            <w:r>
              <w:rPr>
                <w:rFonts w:hint="eastAsia" w:eastAsia="仿宋_GB2312"/>
                <w:b/>
                <w:sz w:val="28"/>
              </w:rPr>
              <w:t>推荐</w:t>
            </w:r>
            <w:r>
              <w:rPr>
                <w:rFonts w:eastAsia="仿宋_GB2312"/>
                <w:b/>
                <w:sz w:val="28"/>
              </w:rPr>
              <w:t>意见(</w:t>
            </w:r>
            <w:r>
              <w:rPr>
                <w:rFonts w:hint="eastAsia" w:eastAsia="仿宋_GB2312"/>
                <w:b/>
                <w:sz w:val="28"/>
              </w:rPr>
              <w:t>推荐</w:t>
            </w:r>
            <w:r>
              <w:rPr>
                <w:rFonts w:eastAsia="仿宋_GB2312"/>
                <w:b/>
                <w:sz w:val="28"/>
              </w:rPr>
              <w:t>部门填写)</w:t>
            </w:r>
          </w:p>
          <w:p>
            <w:pPr>
              <w:spacing w:before="156" w:beforeLines="50" w:line="440" w:lineRule="exact"/>
              <w:rPr>
                <w:rFonts w:hint="eastAsia" w:eastAsia="仿宋_GB2312"/>
                <w:sz w:val="28"/>
              </w:rPr>
            </w:pPr>
          </w:p>
          <w:p>
            <w:pPr>
              <w:spacing w:before="156" w:beforeLines="50" w:line="440" w:lineRule="exact"/>
              <w:rPr>
                <w:rFonts w:hint="eastAsia" w:eastAsia="仿宋_GB2312"/>
                <w:sz w:val="28"/>
              </w:rPr>
            </w:pPr>
          </w:p>
          <w:p>
            <w:pPr>
              <w:spacing w:before="156" w:beforeLines="50" w:line="44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盖    章：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40" w:lineRule="exact"/>
              <w:jc w:val="righ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                                                           年     月      日                                                                           </w:t>
            </w:r>
          </w:p>
        </w:tc>
      </w:tr>
    </w:tbl>
    <w:p>
      <w:pPr>
        <w:ind w:left="1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附件3-1：</w:t>
      </w:r>
    </w:p>
    <w:p>
      <w:pPr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“中韩青年科学家交流计划”赴韩人员申请表</w:t>
      </w:r>
    </w:p>
    <w:p>
      <w:pPr>
        <w:rPr>
          <w:rFonts w:eastAsia="仿宋_GB2312"/>
        </w:rPr>
      </w:pPr>
    </w:p>
    <w:p>
      <w:pPr>
        <w:rPr>
          <w:rFonts w:eastAsia="仿宋_GB2312"/>
          <w:b/>
        </w:rPr>
      </w:pPr>
      <w:r>
        <w:rPr>
          <w:rFonts w:eastAsia="仿宋_GB2312"/>
          <w:b/>
        </w:rPr>
        <w:t>说明：申请表须用电脑填写并打印后签字。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73"/>
        <w:gridCol w:w="30"/>
        <w:gridCol w:w="331"/>
        <w:gridCol w:w="888"/>
        <w:gridCol w:w="360"/>
        <w:gridCol w:w="552"/>
        <w:gridCol w:w="1080"/>
        <w:gridCol w:w="543"/>
        <w:gridCol w:w="507"/>
        <w:gridCol w:w="30"/>
        <w:gridCol w:w="540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姓名</w:t>
            </w:r>
          </w:p>
        </w:tc>
        <w:tc>
          <w:tcPr>
            <w:tcW w:w="5434" w:type="dxa"/>
            <w:gridSpan w:val="11"/>
            <w:vAlign w:val="center"/>
          </w:tcPr>
          <w:p>
            <w:pPr>
              <w:rPr>
                <w:rFonts w:eastAsia="仿宋_GB2312"/>
                <w:b/>
              </w:rPr>
            </w:pPr>
          </w:p>
        </w:tc>
        <w:tc>
          <w:tcPr>
            <w:tcW w:w="156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照片</w:t>
            </w:r>
          </w:p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性别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国籍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出生日期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出生地</w:t>
            </w:r>
          </w:p>
        </w:tc>
        <w:tc>
          <w:tcPr>
            <w:tcW w:w="156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26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822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992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620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562" w:type="dxa"/>
            <w:vMerge w:val="continue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8522" w:type="dxa"/>
            <w:gridSpan w:val="13"/>
            <w:vAlign w:val="top"/>
          </w:tcPr>
          <w:p>
            <w:pPr>
              <w:spacing w:after="156" w:afterLines="50"/>
              <w:rPr>
                <w:rFonts w:eastAsia="仿宋_GB2312"/>
              </w:rPr>
            </w:pPr>
            <w:r>
              <w:rPr>
                <w:rFonts w:eastAsia="仿宋_GB2312"/>
                <w:b/>
              </w:rPr>
              <w:br w:type="textWrapping"/>
            </w:r>
            <w:r>
              <w:rPr>
                <w:rFonts w:eastAsia="仿宋_GB2312"/>
                <w:b/>
              </w:rPr>
              <w:t>婚姻状况:</w:t>
            </w:r>
            <w:r>
              <w:rPr>
                <w:rFonts w:eastAsia="仿宋_GB2312"/>
                <w:b/>
                <w:u w:val="single"/>
              </w:rPr>
              <w:t xml:space="preserve"> </w:t>
            </w:r>
            <w:r>
              <w:rPr>
                <w:rFonts w:eastAsia="仿宋_GB2312"/>
                <w:u w:val="single"/>
              </w:rPr>
              <w:t xml:space="preserve">          </w:t>
            </w:r>
          </w:p>
          <w:p>
            <w:pPr>
              <w:spacing w:after="156" w:afterLines="50"/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若已婚，是否有家属同行:  是[  ]       否[  ]</w:t>
            </w:r>
          </w:p>
          <w:p>
            <w:pPr>
              <w:spacing w:after="156" w:afterLines="50"/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同行配偶的姓名及年龄:                  同行子女的姓名及年龄: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8522" w:type="dxa"/>
            <w:gridSpan w:val="13"/>
            <w:vAlign w:val="top"/>
          </w:tcPr>
          <w:p>
            <w:pPr>
              <w:spacing w:after="156" w:afterLines="50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br w:type="textWrapping"/>
            </w:r>
            <w:r>
              <w:rPr>
                <w:rFonts w:eastAsia="仿宋_GB2312"/>
                <w:b/>
              </w:rPr>
              <w:t>目前从事专业领域及正在国内开展的项目名称：</w:t>
            </w:r>
          </w:p>
          <w:p>
            <w:pPr>
              <w:spacing w:after="156" w:afterLines="50"/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专业领域:</w:t>
            </w:r>
          </w:p>
          <w:p>
            <w:pPr>
              <w:spacing w:after="156" w:afterLines="50"/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项目名称: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522" w:type="dxa"/>
            <w:gridSpan w:val="13"/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br w:type="textWrapping"/>
            </w:r>
            <w:r>
              <w:rPr>
                <w:rFonts w:eastAsia="仿宋_GB2312"/>
                <w:b/>
              </w:rPr>
              <w:t>工作单位、职务、学位和地址</w:t>
            </w:r>
            <w:r>
              <w:rPr>
                <w:rFonts w:eastAsia="仿宋_GB2312"/>
                <w:b/>
              </w:rPr>
              <w:br w:type="textWrapping"/>
            </w:r>
          </w:p>
          <w:p>
            <w:pPr>
              <w:numPr>
                <w:ilvl w:val="0"/>
                <w:numId w:val="1"/>
              </w:numPr>
              <w:rPr>
                <w:rFonts w:eastAsia="仿宋_GB2312"/>
              </w:rPr>
            </w:pPr>
            <w:r>
              <w:rPr>
                <w:rFonts w:eastAsia="仿宋_GB2312"/>
              </w:rPr>
              <w:t>工作单位，现任职务(或职称）和学位：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numPr>
                <w:ilvl w:val="0"/>
                <w:numId w:val="1"/>
              </w:numPr>
              <w:rPr>
                <w:rFonts w:eastAsia="仿宋_GB2312"/>
              </w:rPr>
            </w:pPr>
            <w:r>
              <w:rPr>
                <w:rFonts w:eastAsia="仿宋_GB2312"/>
              </w:rPr>
              <w:t>办公室地址：</w:t>
            </w:r>
            <w:r>
              <w:rPr>
                <w:rFonts w:eastAsia="仿宋_GB2312"/>
              </w:rPr>
              <w:br w:type="textWrapping"/>
            </w:r>
            <w:r>
              <w:rPr>
                <w:rFonts w:eastAsia="仿宋_GB2312"/>
              </w:rPr>
              <w:t>办公电话:          传真:               E-mail:</w:t>
            </w:r>
          </w:p>
          <w:p>
            <w:pPr>
              <w:ind w:left="225"/>
              <w:rPr>
                <w:rFonts w:eastAsia="仿宋_GB2312"/>
              </w:rPr>
            </w:pPr>
          </w:p>
          <w:p>
            <w:pPr>
              <w:numPr>
                <w:ilvl w:val="0"/>
                <w:numId w:val="1"/>
              </w:numPr>
              <w:spacing w:after="312" w:afterLines="100"/>
              <w:ind w:left="584" w:hanging="357"/>
              <w:rPr>
                <w:rFonts w:eastAsia="仿宋_GB2312"/>
              </w:rPr>
            </w:pPr>
            <w:r>
              <w:rPr>
                <w:rFonts w:eastAsia="仿宋_GB2312"/>
              </w:rPr>
              <w:t>家庭住址：</w:t>
            </w:r>
            <w:r>
              <w:rPr>
                <w:rFonts w:eastAsia="仿宋_GB2312"/>
              </w:rPr>
              <w:br w:type="textWrapping"/>
            </w:r>
            <w:r>
              <w:rPr>
                <w:rFonts w:eastAsia="仿宋_GB2312"/>
              </w:rPr>
              <w:t>家庭电话: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8522" w:type="dxa"/>
            <w:gridSpan w:val="13"/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研究计划时间:</w:t>
            </w: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从:  </w:t>
            </w:r>
            <w:r>
              <w:rPr>
                <w:rFonts w:eastAsia="仿宋_GB2312"/>
                <w:u w:val="single"/>
              </w:rPr>
              <w:t xml:space="preserve">    /     /     </w:t>
            </w:r>
            <w:r>
              <w:rPr>
                <w:rFonts w:eastAsia="仿宋_GB2312"/>
              </w:rPr>
              <w:t xml:space="preserve">   至: </w:t>
            </w:r>
            <w:r>
              <w:rPr>
                <w:rFonts w:eastAsia="仿宋_GB2312"/>
                <w:u w:val="single"/>
              </w:rPr>
              <w:t xml:space="preserve">     /     /      </w:t>
            </w:r>
            <w:r>
              <w:rPr>
                <w:rFonts w:eastAsia="仿宋_GB2312"/>
              </w:rPr>
              <w:t xml:space="preserve">  共</w:t>
            </w:r>
            <w:r>
              <w:rPr>
                <w:rFonts w:eastAsia="仿宋_GB2312"/>
                <w:u w:val="single"/>
              </w:rPr>
              <w:t xml:space="preserve">               </w:t>
            </w:r>
            <w:r>
              <w:rPr>
                <w:rFonts w:eastAsia="仿宋_GB2312"/>
              </w:rPr>
              <w:t xml:space="preserve"> 月</w:t>
            </w: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年    月    日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3"/>
            <w:vAlign w:val="top"/>
          </w:tcPr>
          <w:p>
            <w:pPr>
              <w:spacing w:line="40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韩方课题负责人：</w:t>
            </w:r>
          </w:p>
          <w:p>
            <w:pPr>
              <w:numPr>
                <w:ilvl w:val="0"/>
                <w:numId w:val="2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姓名：</w:t>
            </w:r>
          </w:p>
          <w:p>
            <w:pPr>
              <w:numPr>
                <w:ilvl w:val="0"/>
                <w:numId w:val="2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现任职务（或职称）和院系：</w:t>
            </w:r>
          </w:p>
          <w:p>
            <w:pPr>
              <w:numPr>
                <w:ilvl w:val="0"/>
                <w:numId w:val="2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机构：</w:t>
            </w:r>
          </w:p>
          <w:p>
            <w:pPr>
              <w:ind w:left="33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522" w:type="dxa"/>
            <w:gridSpan w:val="13"/>
            <w:vAlign w:val="center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教育背景 (从大学起)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机构名称</w:t>
            </w:r>
          </w:p>
        </w:tc>
        <w:tc>
          <w:tcPr>
            <w:tcW w:w="213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主要领域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学术学位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522" w:type="dxa"/>
            <w:gridSpan w:val="13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  <w:b/>
              </w:rPr>
              <w:t>外语能力</w:t>
            </w:r>
            <w:r>
              <w:rPr>
                <w:rFonts w:eastAsia="仿宋_GB2312"/>
              </w:rPr>
              <w:t xml:space="preserve">   (请用“优秀”、“良好”和“一般”三个等级填写)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语言</w:t>
            </w:r>
          </w:p>
        </w:tc>
        <w:tc>
          <w:tcPr>
            <w:tcW w:w="2161" w:type="dxa"/>
            <w:gridSpan w:val="5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表达能力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写作能力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阅读能力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099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1" w:type="dxa"/>
            <w:gridSpan w:val="5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0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02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99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1" w:type="dxa"/>
            <w:gridSpan w:val="5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0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02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8522" w:type="dxa"/>
            <w:gridSpan w:val="13"/>
            <w:tcBorders>
              <w:bottom w:val="single" w:color="auto" w:sz="4" w:space="0"/>
            </w:tcBorders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主要发表成果（包括学位论文）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522" w:type="dxa"/>
            <w:gridSpan w:val="13"/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过去赴韩活动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60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学习起止日期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地点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资助机构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访问目的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2460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248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75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639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0" w:hRule="atLeast"/>
        </w:trPr>
        <w:tc>
          <w:tcPr>
            <w:tcW w:w="8522" w:type="dxa"/>
            <w:gridSpan w:val="13"/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过去和现在进行的相关研究内容介绍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9" w:hRule="atLeast"/>
        </w:trPr>
        <w:tc>
          <w:tcPr>
            <w:tcW w:w="8522" w:type="dxa"/>
            <w:gridSpan w:val="13"/>
            <w:vAlign w:val="top"/>
          </w:tcPr>
          <w:p>
            <w:pPr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在韩期间研究计划：</w:t>
            </w:r>
          </w:p>
          <w:p>
            <w:pPr>
              <w:rPr>
                <w:rFonts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8522" w:type="dxa"/>
            <w:gridSpan w:val="13"/>
            <w:vAlign w:val="center"/>
          </w:tcPr>
          <w:p>
            <w:pPr>
              <w:ind w:firstLine="1370" w:firstLineChars="650"/>
              <w:rPr>
                <w:rFonts w:eastAsia="仿宋_GB2312"/>
                <w:b/>
                <w:u w:val="single"/>
              </w:rPr>
            </w:pPr>
            <w:r>
              <w:rPr>
                <w:rFonts w:eastAsia="仿宋_GB2312"/>
                <w:b/>
              </w:rPr>
              <w:t xml:space="preserve">日期:  </w:t>
            </w:r>
            <w:r>
              <w:rPr>
                <w:rFonts w:eastAsia="仿宋_GB2312"/>
                <w:b/>
                <w:u w:val="single"/>
              </w:rPr>
              <w:t xml:space="preserve">               </w:t>
            </w:r>
            <w:r>
              <w:rPr>
                <w:rFonts w:eastAsia="仿宋_GB2312"/>
                <w:b/>
              </w:rPr>
              <w:t xml:space="preserve">  本人签字:</w:t>
            </w:r>
            <w:r>
              <w:rPr>
                <w:rFonts w:eastAsia="仿宋_GB2312"/>
                <w:b/>
                <w:u w:val="single"/>
              </w:rPr>
              <w:t xml:space="preserve">                        </w:t>
            </w:r>
          </w:p>
        </w:tc>
      </w:tr>
    </w:tbl>
    <w:p>
      <w:pPr>
        <w:rPr>
          <w:rFonts w:eastAsia="仿宋_GB2312"/>
        </w:rPr>
      </w:pPr>
    </w:p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附件3-2：</w:t>
      </w:r>
    </w:p>
    <w:p>
      <w:pPr>
        <w:adjustRightInd w:val="0"/>
        <w:snapToGrid w:val="0"/>
        <w:jc w:val="center"/>
        <w:rPr>
          <w:rFonts w:eastAsia="仿宋_GB2312"/>
          <w:b/>
          <w:bCs/>
          <w:sz w:val="30"/>
        </w:rPr>
      </w:pPr>
      <w:r>
        <w:rPr>
          <w:rFonts w:eastAsia="仿宋_GB2312"/>
          <w:b/>
          <w:bCs/>
          <w:sz w:val="30"/>
        </w:rPr>
        <w:t>Application for Chinese Scientists</w:t>
      </w:r>
    </w:p>
    <w:p>
      <w:pPr>
        <w:adjustRightInd w:val="0"/>
        <w:snapToGrid w:val="0"/>
        <w:jc w:val="center"/>
        <w:rPr>
          <w:rFonts w:eastAsia="仿宋_GB2312"/>
        </w:rPr>
      </w:pPr>
    </w:p>
    <w:p>
      <w:pPr>
        <w:pStyle w:val="2"/>
        <w:adjustRightInd w:val="0"/>
        <w:snapToGrid w:val="0"/>
        <w:rPr>
          <w:rFonts w:eastAsia="仿宋_GB2312"/>
        </w:rPr>
      </w:pPr>
      <w:r>
        <w:rPr>
          <w:rFonts w:eastAsia="仿宋_GB2312"/>
        </w:rPr>
        <w:t>Young Scientist Exchange Program between</w:t>
      </w:r>
    </w:p>
    <w:p>
      <w:pPr>
        <w:adjustRightInd w:val="0"/>
        <w:snapToGrid w:val="0"/>
        <w:jc w:val="center"/>
        <w:rPr>
          <w:rFonts w:eastAsia="仿宋_GB2312"/>
        </w:rPr>
      </w:pPr>
      <w:r>
        <w:rPr>
          <w:rFonts w:eastAsia="仿宋_GB2312"/>
          <w:b/>
          <w:bCs/>
          <w:sz w:val="30"/>
        </w:rPr>
        <w:t xml:space="preserve">The Republic of Korea and </w:t>
      </w:r>
      <w:r>
        <w:rPr>
          <w:rFonts w:hint="eastAsia" w:eastAsia="仿宋_GB2312"/>
          <w:b/>
          <w:bCs/>
          <w:sz w:val="30"/>
        </w:rPr>
        <w:t>t</w:t>
      </w:r>
      <w:r>
        <w:rPr>
          <w:rFonts w:eastAsia="仿宋_GB2312"/>
          <w:b/>
          <w:bCs/>
          <w:sz w:val="30"/>
        </w:rPr>
        <w:t>he People’s Republic of China</w:t>
      </w:r>
    </w:p>
    <w:p>
      <w:pPr>
        <w:rPr>
          <w:rFonts w:eastAsia="仿宋_GB2312"/>
        </w:rPr>
      </w:pPr>
    </w:p>
    <w:p>
      <w:pPr>
        <w:rPr>
          <w:rFonts w:eastAsia="仿宋_GB2312"/>
        </w:rPr>
      </w:pPr>
      <w:r>
        <w:rPr>
          <w:rFonts w:eastAsia="仿宋_GB2312"/>
        </w:rPr>
        <w:t>Instruction: Application should be typewritten and filled out in English.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0"/>
        <w:gridCol w:w="1992"/>
        <w:gridCol w:w="1620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0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  <w:p>
            <w:pPr>
              <w:numPr>
                <w:ilvl w:val="0"/>
                <w:numId w:val="3"/>
              </w:numPr>
              <w:rPr>
                <w:rFonts w:eastAsia="仿宋_GB2312"/>
              </w:rPr>
            </w:pPr>
            <w:r>
              <w:rPr>
                <w:rFonts w:eastAsia="仿宋_GB2312"/>
              </w:rPr>
              <w:t>Name in full:</w:t>
            </w:r>
            <w:r>
              <w:rPr>
                <w:rFonts w:eastAsia="仿宋_GB2312"/>
                <w:u w:val="single"/>
              </w:rPr>
              <w:t xml:space="preserve">                                                </w:t>
            </w:r>
          </w:p>
          <w:p>
            <w:pPr>
              <w:ind w:firstLine="2115"/>
              <w:rPr>
                <w:rFonts w:eastAsia="仿宋_GB2312"/>
              </w:rPr>
            </w:pPr>
            <w:r>
              <w:rPr>
                <w:rFonts w:eastAsia="仿宋_GB2312"/>
              </w:rPr>
              <w:t>Family           first            middle</w:t>
            </w:r>
          </w:p>
          <w:p>
            <w:pPr>
              <w:ind w:firstLine="2115"/>
              <w:rPr>
                <w:rFonts w:eastAsia="仿宋_GB2312"/>
              </w:rPr>
            </w:pPr>
          </w:p>
        </w:tc>
        <w:tc>
          <w:tcPr>
            <w:tcW w:w="156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Photograph</w:t>
            </w:r>
          </w:p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2.Sex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3.Nationality</w:t>
            </w:r>
          </w:p>
        </w:tc>
        <w:tc>
          <w:tcPr>
            <w:tcW w:w="1992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4.Date of birth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5.Place of birth</w:t>
            </w:r>
          </w:p>
        </w:tc>
        <w:tc>
          <w:tcPr>
            <w:tcW w:w="156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48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992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562" w:type="dxa"/>
            <w:vMerge w:val="continue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6. Marital status:           If married will spouse accompany:  Yes[  ]       No[  ]</w:t>
            </w:r>
          </w:p>
          <w:p>
            <w:pPr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Name and age of accompanying spouse:</w:t>
            </w:r>
          </w:p>
          <w:p>
            <w:pPr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Name and age of accompanying children:</w:t>
            </w: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7. Field of specialization and proposed research title in China</w:t>
            </w:r>
          </w:p>
          <w:p>
            <w:pPr>
              <w:spacing w:after="156" w:afterLines="50"/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Field:</w:t>
            </w:r>
          </w:p>
          <w:p>
            <w:pPr>
              <w:ind w:firstLine="210" w:firstLineChars="100"/>
              <w:rPr>
                <w:rFonts w:eastAsia="仿宋_GB2312"/>
              </w:rPr>
            </w:pPr>
            <w:r>
              <w:rPr>
                <w:rFonts w:eastAsia="仿宋_GB2312"/>
              </w:rPr>
              <w:t>Title: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8. Affiliation, present position, degree and address</w:t>
            </w:r>
          </w:p>
          <w:p>
            <w:pPr>
              <w:numPr>
                <w:ilvl w:val="0"/>
                <w:numId w:val="4"/>
              </w:numPr>
              <w:rPr>
                <w:rFonts w:eastAsia="仿宋_GB2312"/>
              </w:rPr>
            </w:pPr>
            <w:r>
              <w:rPr>
                <w:rFonts w:eastAsia="仿宋_GB2312"/>
              </w:rPr>
              <w:t>Affiliation, present position or title and degree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numPr>
                <w:ilvl w:val="0"/>
                <w:numId w:val="4"/>
              </w:numPr>
              <w:rPr>
                <w:rFonts w:eastAsia="仿宋_GB2312"/>
              </w:rPr>
            </w:pPr>
            <w:r>
              <w:rPr>
                <w:rFonts w:eastAsia="仿宋_GB2312"/>
              </w:rPr>
              <w:t>Office address</w:t>
            </w:r>
          </w:p>
          <w:p>
            <w:pPr>
              <w:ind w:left="225"/>
              <w:rPr>
                <w:rFonts w:eastAsia="仿宋_GB2312"/>
              </w:rPr>
            </w:pPr>
          </w:p>
          <w:p>
            <w:pPr>
              <w:ind w:left="225"/>
              <w:rPr>
                <w:rFonts w:eastAsia="仿宋_GB2312"/>
              </w:rPr>
            </w:pPr>
          </w:p>
          <w:p>
            <w:pPr>
              <w:spacing w:after="156" w:afterLines="50"/>
              <w:ind w:firstLine="5218" w:firstLineChars="2485"/>
              <w:rPr>
                <w:rFonts w:eastAsia="仿宋_GB2312"/>
              </w:rPr>
            </w:pPr>
            <w:r>
              <w:rPr>
                <w:rFonts w:eastAsia="仿宋_GB2312"/>
              </w:rPr>
              <w:t>Tel:          Fax:</w:t>
            </w:r>
          </w:p>
          <w:p>
            <w:pPr>
              <w:ind w:left="225" w:firstLine="4950"/>
              <w:rPr>
                <w:rFonts w:eastAsia="仿宋_GB2312"/>
              </w:rPr>
            </w:pPr>
            <w:r>
              <w:rPr>
                <w:rFonts w:eastAsia="仿宋_GB2312"/>
              </w:rPr>
              <w:t>E-mail:</w:t>
            </w:r>
          </w:p>
          <w:p>
            <w:pPr>
              <w:numPr>
                <w:ilvl w:val="0"/>
                <w:numId w:val="4"/>
              </w:numPr>
              <w:spacing w:after="312" w:afterLines="100"/>
              <w:ind w:left="584" w:hanging="357"/>
              <w:rPr>
                <w:rFonts w:eastAsia="仿宋_GB2312"/>
              </w:rPr>
            </w:pPr>
            <w:r>
              <w:rPr>
                <w:rFonts w:eastAsia="仿宋_GB2312"/>
              </w:rPr>
              <w:t>Home address</w:t>
            </w:r>
          </w:p>
          <w:p>
            <w:pPr>
              <w:ind w:firstLine="5218" w:firstLineChars="2485"/>
              <w:rPr>
                <w:rFonts w:eastAsia="仿宋_GB2312"/>
              </w:rPr>
            </w:pPr>
            <w:r>
              <w:rPr>
                <w:rFonts w:eastAsia="仿宋_GB2312"/>
              </w:rPr>
              <w:t>Tel: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9. Proposed tenure of research fellowships:</w:t>
            </w: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From:  </w:t>
            </w:r>
            <w:r>
              <w:rPr>
                <w:rFonts w:eastAsia="仿宋_GB2312"/>
                <w:u w:val="single"/>
              </w:rPr>
              <w:t xml:space="preserve">                </w:t>
            </w:r>
            <w:r>
              <w:rPr>
                <w:rFonts w:eastAsia="仿宋_GB2312"/>
              </w:rPr>
              <w:t xml:space="preserve">   To: </w:t>
            </w:r>
            <w:r>
              <w:rPr>
                <w:rFonts w:eastAsia="仿宋_GB2312"/>
                <w:u w:val="single"/>
              </w:rPr>
              <w:t xml:space="preserve">                </w:t>
            </w:r>
            <w:r>
              <w:rPr>
                <w:rFonts w:eastAsia="仿宋_GB2312"/>
              </w:rPr>
              <w:t xml:space="preserve">  Total:</w:t>
            </w:r>
            <w:r>
              <w:rPr>
                <w:rFonts w:eastAsia="仿宋_GB2312"/>
                <w:u w:val="single"/>
              </w:rPr>
              <w:t xml:space="preserve">               </w:t>
            </w:r>
            <w:r>
              <w:rPr>
                <w:rFonts w:eastAsia="仿宋_GB2312"/>
              </w:rPr>
              <w:t xml:space="preserve"> months</w:t>
            </w:r>
          </w:p>
          <w:p>
            <w:pPr>
              <w:ind w:left="899" w:leftChars="428"/>
              <w:rPr>
                <w:rFonts w:eastAsia="仿宋_GB2312"/>
              </w:rPr>
            </w:pPr>
            <w:r>
              <w:rPr>
                <w:rFonts w:eastAsia="仿宋_GB2312"/>
              </w:rPr>
              <w:t>day  mouth  year      day  mouth  year</w:t>
            </w:r>
          </w:p>
        </w:tc>
      </w:tr>
    </w:tbl>
    <w:p>
      <w:pPr>
        <w:rPr>
          <w:rFonts w:eastAsia="仿宋_GB2312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30"/>
        <w:gridCol w:w="331"/>
        <w:gridCol w:w="1248"/>
        <w:gridCol w:w="552"/>
        <w:gridCol w:w="1623"/>
        <w:gridCol w:w="507"/>
        <w:gridCol w:w="30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vAlign w:val="top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10. Proposed Korean advisor</w:t>
            </w:r>
          </w:p>
          <w:p>
            <w:pPr>
              <w:numPr>
                <w:ilvl w:val="0"/>
                <w:numId w:val="5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Name</w:t>
            </w:r>
          </w:p>
          <w:p>
            <w:pPr>
              <w:numPr>
                <w:ilvl w:val="0"/>
                <w:numId w:val="5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Position or title and department</w:t>
            </w:r>
          </w:p>
          <w:p>
            <w:pPr>
              <w:numPr>
                <w:ilvl w:val="0"/>
                <w:numId w:val="5"/>
              </w:numPr>
              <w:spacing w:line="40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Institution</w:t>
            </w:r>
          </w:p>
          <w:p>
            <w:pPr>
              <w:ind w:left="33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11. Educational background (from university)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Name of institution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Major field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Academic degree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2129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31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30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32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12. Foreign language proficiency</w:t>
            </w: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(Evaluate using “excellent”, “good” and “fair”)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Language</w:t>
            </w:r>
          </w:p>
        </w:tc>
        <w:tc>
          <w:tcPr>
            <w:tcW w:w="2161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Speaking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Writing</w:t>
            </w: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Reading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099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1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02" w:type="dxa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99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1" w:type="dxa"/>
            <w:gridSpan w:val="4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02" w:type="dxa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852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13. Major publications including graduation thesis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14. Previous visits to Korea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60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Year &amp; length of study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place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Funded by</w:t>
            </w:r>
          </w:p>
        </w:tc>
        <w:tc>
          <w:tcPr>
            <w:tcW w:w="2639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Purpose of visits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2460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1248" w:type="dxa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175" w:type="dxa"/>
            <w:gridSpan w:val="2"/>
            <w:vAlign w:val="top"/>
          </w:tcPr>
          <w:p>
            <w:pPr>
              <w:rPr>
                <w:rFonts w:eastAsia="仿宋_GB2312"/>
              </w:rPr>
            </w:pPr>
          </w:p>
        </w:tc>
        <w:tc>
          <w:tcPr>
            <w:tcW w:w="2639" w:type="dxa"/>
            <w:gridSpan w:val="3"/>
            <w:vAlign w:val="top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0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15. Past and current research</w:t>
            </w: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(state past and current research relevant to the proposed research title)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6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16. Research plan under the fellowship program in Korea</w:t>
            </w:r>
          </w:p>
        </w:tc>
      </w:tr>
    </w:tbl>
    <w:p>
      <w:pPr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附件4             Letter of Consent</w:t>
      </w:r>
    </w:p>
    <w:tbl>
      <w:tblPr>
        <w:tblStyle w:val="7"/>
        <w:tblW w:w="8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716"/>
        <w:gridCol w:w="1549"/>
        <w:gridCol w:w="2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top"/>
          </w:tcPr>
          <w:p>
            <w:pPr>
              <w:rPr>
                <w:rFonts w:hint="eastAsia" w:ascii="Arial" w:hAnsi="Arial" w:eastAsia="FZXH1K--GBK1-0" w:cs="Arial"/>
                <w:kern w:val="0"/>
                <w:szCs w:val="21"/>
              </w:rPr>
            </w:pPr>
            <w:r>
              <w:rPr>
                <w:rFonts w:hint="eastAsia"/>
                <w:sz w:val="30"/>
                <w:szCs w:val="30"/>
              </w:rPr>
              <w:t xml:space="preserve">Organization </w:t>
            </w:r>
          </w:p>
        </w:tc>
        <w:tc>
          <w:tcPr>
            <w:tcW w:w="5970" w:type="dxa"/>
            <w:gridSpan w:val="3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Contact person</w:t>
            </w:r>
          </w:p>
        </w:tc>
        <w:tc>
          <w:tcPr>
            <w:tcW w:w="1716" w:type="dxa"/>
            <w:vAlign w:val="center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49" w:type="dxa"/>
            <w:vAlign w:val="center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Phone No.</w:t>
            </w:r>
          </w:p>
        </w:tc>
        <w:tc>
          <w:tcPr>
            <w:tcW w:w="2705" w:type="dxa"/>
            <w:vAlign w:val="center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Email address</w:t>
            </w:r>
          </w:p>
        </w:tc>
        <w:tc>
          <w:tcPr>
            <w:tcW w:w="5970" w:type="dxa"/>
            <w:gridSpan w:val="3"/>
            <w:vAlign w:val="center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6" w:type="dxa"/>
            <w:gridSpan w:val="4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This Letter is to affirm that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i/>
                <w:iCs/>
                <w:sz w:val="30"/>
                <w:szCs w:val="30"/>
              </w:rPr>
              <w:t>organization name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is willing to accept </w:t>
            </w:r>
          </w:p>
          <w:p>
            <w:pPr>
              <w:rPr>
                <w:rFonts w:hint="eastAsia"/>
                <w:i/>
                <w:iCs/>
                <w:sz w:val="30"/>
                <w:szCs w:val="30"/>
              </w:rPr>
            </w:pPr>
            <w:r>
              <w:rPr>
                <w:rFonts w:hint="eastAsia"/>
                <w:i/>
                <w:iCs/>
                <w:sz w:val="30"/>
                <w:szCs w:val="30"/>
              </w:rPr>
              <w:t>applicant name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to work in the organization mentioned above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during </w:t>
            </w:r>
            <w:r>
              <w:rPr>
                <w:rFonts w:hint="eastAsia"/>
                <w:i/>
                <w:iCs/>
                <w:sz w:val="30"/>
                <w:szCs w:val="30"/>
              </w:rPr>
              <w:t xml:space="preserve">MM/YY </w:t>
            </w:r>
            <w:r>
              <w:rPr>
                <w:rFonts w:hint="eastAsia"/>
                <w:sz w:val="30"/>
                <w:szCs w:val="30"/>
              </w:rPr>
              <w:t xml:space="preserve">to </w:t>
            </w:r>
            <w:r>
              <w:rPr>
                <w:rFonts w:hint="eastAsia"/>
                <w:i/>
                <w:iCs/>
                <w:sz w:val="30"/>
                <w:szCs w:val="30"/>
              </w:rPr>
              <w:t>MM/YY.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The position will be</w:t>
            </w:r>
          </w:p>
          <w:p>
            <w:pPr>
              <w:rPr>
                <w:rFonts w:hint="eastAsia"/>
                <w:i/>
                <w:iCs/>
                <w:sz w:val="30"/>
                <w:szCs w:val="30"/>
              </w:rPr>
            </w:pPr>
            <w:r>
              <w:rPr>
                <w:rFonts w:hint="eastAsia"/>
                <w:i/>
                <w:iCs/>
                <w:sz w:val="30"/>
                <w:szCs w:val="30"/>
              </w:rPr>
              <w:t>position name</w:t>
            </w: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Signature: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Date: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(</w:t>
            </w:r>
            <w:r>
              <w:rPr>
                <w:sz w:val="30"/>
                <w:szCs w:val="30"/>
              </w:rPr>
              <w:t xml:space="preserve">With official stamp </w:t>
            </w:r>
            <w:r>
              <w:rPr>
                <w:rFonts w:hint="eastAsia"/>
                <w:sz w:val="30"/>
                <w:szCs w:val="30"/>
              </w:rPr>
              <w:t>)</w:t>
            </w:r>
          </w:p>
        </w:tc>
      </w:tr>
    </w:tbl>
    <w:p>
      <w:pPr>
        <w:spacing w:line="520" w:lineRule="exact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FZXH1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)"/>
      <w:lvlJc w:val="left"/>
      <w:pPr>
        <w:tabs>
          <w:tab w:val="left" w:pos="690"/>
        </w:tabs>
        <w:ind w:left="69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70"/>
        </w:tabs>
        <w:ind w:left="11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90"/>
        </w:tabs>
        <w:ind w:left="15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10"/>
        </w:tabs>
        <w:ind w:left="20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30"/>
        </w:tabs>
        <w:ind w:left="24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50"/>
        </w:tabs>
        <w:ind w:left="28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270"/>
        </w:tabs>
        <w:ind w:left="32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90"/>
        </w:tabs>
        <w:ind w:left="36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10"/>
        </w:tabs>
        <w:ind w:left="4110" w:hanging="420"/>
      </w:pPr>
    </w:lvl>
  </w:abstractNum>
  <w:abstractNum w:abstractNumId="1">
    <w:nsid w:val="00000007"/>
    <w:multiLevelType w:val="multilevel"/>
    <w:tmpl w:val="00000007"/>
    <w:lvl w:ilvl="0" w:tentative="0">
      <w:start w:val="1"/>
      <w:numFmt w:val="decimal"/>
      <w:lvlText w:val="%1)"/>
      <w:lvlJc w:val="left"/>
      <w:pPr>
        <w:tabs>
          <w:tab w:val="left" w:pos="585"/>
        </w:tabs>
        <w:ind w:left="5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65"/>
        </w:tabs>
        <w:ind w:left="106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85"/>
        </w:tabs>
        <w:ind w:left="148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25"/>
        </w:tabs>
        <w:ind w:left="232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45"/>
        </w:tabs>
        <w:ind w:left="27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85"/>
        </w:tabs>
        <w:ind w:left="358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05"/>
        </w:tabs>
        <w:ind w:left="4005" w:hanging="420"/>
      </w:pPr>
    </w:lvl>
  </w:abstractNum>
  <w:abstractNum w:abstractNumId="2">
    <w:nsid w:val="00000008"/>
    <w:multiLevelType w:val="multilevel"/>
    <w:tmpl w:val="00000008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09"/>
    <w:multiLevelType w:val="multilevel"/>
    <w:tmpl w:val="00000009"/>
    <w:lvl w:ilvl="0" w:tentative="0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4">
    <w:nsid w:val="0000000A"/>
    <w:multiLevelType w:val="multilevel"/>
    <w:tmpl w:val="0000000A"/>
    <w:lvl w:ilvl="0" w:tentative="0">
      <w:start w:val="1"/>
      <w:numFmt w:val="decimal"/>
      <w:lvlText w:val="%1、"/>
      <w:lvlJc w:val="left"/>
      <w:pPr>
        <w:tabs>
          <w:tab w:val="left" w:pos="1350"/>
        </w:tabs>
        <w:ind w:left="13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B10F8"/>
    <w:rsid w:val="257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30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2018-01-22T07:03:00Z</dcterms:created>
  <dc:creator>－王2美</dc:creator>
  <cp:lastModifiedBy>－王2美</cp:lastModifiedBy>
  <dcterms:modified xsi:type="dcterms:W3CDTF">2018-01-22T07:03:57Z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